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46023" w:rsidRDefault="00A26DC1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1.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946023">
        <w:rPr>
          <w:sz w:val="28"/>
          <w:szCs w:val="28"/>
        </w:rPr>
        <w:t>Planung von Unterrichtseinheiten</w:t>
      </w:r>
    </w:p>
    <w:p w:rsidR="00946023" w:rsidRDefault="00946023">
      <w:pPr>
        <w:rPr>
          <w:sz w:val="2"/>
          <w:szCs w:val="2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10"/>
      </w:tblGrid>
      <w:tr w:rsidR="0094602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946023" w:rsidRDefault="00946023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Inhaltsbezogene </w:t>
            </w:r>
          </w:p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Kompetenz:</w:t>
            </w:r>
          </w:p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Arithmetik/Algebra</w:t>
            </w:r>
          </w:p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Rationale Zahlen</w:t>
            </w:r>
          </w:p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946023" w:rsidRDefault="00576BF2" w:rsidP="00576B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Rationale Zahlen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23" w:rsidRDefault="00946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946023" w:rsidRDefault="00946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946023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rPr>
                <w:sz w:val="24"/>
                <w:szCs w:val="24"/>
              </w:rPr>
            </w:pPr>
          </w:p>
          <w:p w:rsidR="00946023" w:rsidRDefault="00576BF2">
            <w:r>
              <w:t>Naturwissenschaften</w:t>
            </w: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6023" w:rsidRDefault="00946023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2A7EC7">
            <w:pPr>
              <w:snapToGrid w:val="0"/>
              <w:jc w:val="center"/>
            </w:pPr>
            <w:r>
              <w:t xml:space="preserve">Ca. </w:t>
            </w:r>
            <w:r w:rsidR="00591ACD">
              <w:t>3</w:t>
            </w:r>
            <w:r>
              <w:t xml:space="preserve"> Wochen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23" w:rsidRDefault="00946023">
            <w:pPr>
              <w:jc w:val="center"/>
            </w:pPr>
            <w:r>
              <w:t>8</w:t>
            </w:r>
          </w:p>
        </w:tc>
      </w:tr>
    </w:tbl>
    <w:p w:rsidR="00946023" w:rsidRDefault="00946023">
      <w:pPr>
        <w:spacing w:line="220" w:lineRule="exact"/>
        <w:jc w:val="center"/>
      </w:pPr>
    </w:p>
    <w:p w:rsidR="00946023" w:rsidRDefault="00946023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946023" w:rsidRDefault="00946023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32"/>
      </w:tblGrid>
      <w:tr w:rsidR="00946023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26105" w:rsidP="00926105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ind w:left="227" w:hanging="22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Einführung der rationalen Zahlen</w:t>
            </w:r>
          </w:p>
          <w:p w:rsidR="00926105" w:rsidRDefault="00926105" w:rsidP="00926105">
            <w:r>
              <w:t>- Addition, Subtraktion, Multiplikation, Division</w:t>
            </w:r>
          </w:p>
          <w:p w:rsidR="00926105" w:rsidRDefault="00926105" w:rsidP="00926105">
            <w:r>
              <w:t>- Rechnen mit und ohne Klammern</w:t>
            </w:r>
          </w:p>
          <w:p w:rsidR="002F576F" w:rsidRDefault="00926105">
            <w:r>
              <w:t>-  Anwendung der Rechenregeln auf vielfältige Sachaufgaben</w:t>
            </w:r>
          </w:p>
        </w:tc>
        <w:tc>
          <w:tcPr>
            <w:tcW w:w="1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23" w:rsidRDefault="00946023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946023" w:rsidRDefault="00946023">
      <w:pPr>
        <w:spacing w:line="220" w:lineRule="exact"/>
      </w:pPr>
    </w:p>
    <w:p w:rsidR="00946023" w:rsidRDefault="00946023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946023" w:rsidRDefault="00946023">
      <w:pPr>
        <w:spacing w:line="220" w:lineRule="exact"/>
        <w:rPr>
          <w:sz w:val="24"/>
          <w:szCs w:val="24"/>
        </w:rPr>
      </w:pPr>
    </w:p>
    <w:tbl>
      <w:tblPr>
        <w:tblW w:w="9657" w:type="dxa"/>
        <w:tblInd w:w="-1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763"/>
        <w:gridCol w:w="950"/>
        <w:gridCol w:w="1553"/>
        <w:gridCol w:w="3285"/>
      </w:tblGrid>
      <w:tr w:rsidR="00926105">
        <w:trPr>
          <w:trHeight w:val="2681"/>
        </w:trPr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105" w:rsidRDefault="00926105" w:rsidP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26105" w:rsidRDefault="00926105" w:rsidP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926105" w:rsidRDefault="00926105" w:rsidP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26105" w:rsidRPr="00926105" w:rsidRDefault="00926105" w:rsidP="00946023">
            <w:pPr>
              <w:spacing w:line="220" w:lineRule="exact"/>
              <w:jc w:val="left"/>
            </w:pPr>
            <w:r w:rsidRPr="00926105">
              <w:t>- eine Sachsituation in ein mathematisches Modell übersetzen</w:t>
            </w:r>
          </w:p>
          <w:p w:rsidR="00926105" w:rsidRP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</w:pPr>
            <w:r w:rsidRPr="00926105">
              <w:t>- mithilfe mathematischer Kenntnisse eine Lösung innerhalb des mathematischen Modells erarbeiten</w:t>
            </w: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</w:pPr>
            <w:r w:rsidRPr="00926105">
              <w:t>- die erarbeitete Lösung wieder auf die Sache beziehen</w:t>
            </w:r>
          </w:p>
          <w:p w:rsidR="002F576F" w:rsidRDefault="002F576F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6105" w:rsidRDefault="00926105" w:rsidP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26105" w:rsidRDefault="00926105" w:rsidP="00946023">
            <w:pPr>
              <w:spacing w:line="220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926105" w:rsidRP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 w:rsidRPr="00926105">
              <w:rPr>
                <w:spacing w:val="-3"/>
              </w:rPr>
              <w:t xml:space="preserve">Problemlösestrategien  zur Lösung von Rechenaufgaben anwenden z.B. mithilfe der Regeln für die Grundrechenarten der positiven und negativen Zahlen </w:t>
            </w: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  <w:p w:rsidR="00926105" w:rsidRDefault="00926105" w:rsidP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105" w:rsidRDefault="00926105" w:rsidP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26105" w:rsidRDefault="00926105" w:rsidP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926105" w:rsidRDefault="00926105" w:rsidP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26105" w:rsidRPr="00926105" w:rsidRDefault="00926105" w:rsidP="00946023">
            <w:pPr>
              <w:spacing w:line="220" w:lineRule="exact"/>
              <w:jc w:val="left"/>
            </w:pPr>
            <w:r w:rsidRPr="00926105">
              <w:t>- Vermutungen über einen Zusammenhang aufstellen</w:t>
            </w:r>
          </w:p>
          <w:p w:rsidR="00926105" w:rsidRPr="00926105" w:rsidRDefault="00926105" w:rsidP="00946023">
            <w:pPr>
              <w:spacing w:line="220" w:lineRule="exact"/>
              <w:jc w:val="left"/>
            </w:pPr>
            <w:r w:rsidRPr="00926105">
              <w:t>- zur Begründung mathematische Kenntnisse und Fertigkeiten nutzen</w:t>
            </w:r>
          </w:p>
          <w:p w:rsidR="00926105" w:rsidRDefault="00926105" w:rsidP="00946023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946023">
        <w:trPr>
          <w:trHeight w:val="1177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2F576F" w:rsidRDefault="002F576F" w:rsidP="002F576F">
            <w:pPr>
              <w:spacing w:line="220" w:lineRule="exact"/>
              <w:jc w:val="left"/>
            </w:pPr>
            <w:r w:rsidRPr="009451DC">
              <w:t>- in angemessenem Umfang die fachgebundene Sprache verwenden</w:t>
            </w:r>
          </w:p>
          <w:p w:rsidR="00946023" w:rsidRDefault="00946023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946023" w:rsidRDefault="00946023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946023" w:rsidRDefault="00926105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Regelheft</w:t>
            </w: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</w:tc>
      </w:tr>
      <w:tr w:rsidR="00946023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946023" w:rsidRDefault="0094602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946023" w:rsidRDefault="00576BF2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Bruchrechnung</w:t>
            </w:r>
          </w:p>
          <w:p w:rsidR="00576BF2" w:rsidRPr="00576BF2" w:rsidRDefault="00576BF2" w:rsidP="00576BF2">
            <w:r>
              <w:t>Grundrechenarten</w:t>
            </w:r>
          </w:p>
          <w:p w:rsidR="00946023" w:rsidRDefault="0094602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946023" w:rsidRDefault="00946023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946023" w:rsidRDefault="00946023"/>
          <w:p w:rsidR="00946023" w:rsidRDefault="00946023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folgendem Unterricht</w:t>
            </w:r>
          </w:p>
          <w:p w:rsidR="00946023" w:rsidRDefault="00946023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946023" w:rsidRDefault="0094602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Medien</w:t>
            </w:r>
          </w:p>
          <w:p w:rsidR="00946023" w:rsidRDefault="00576BF2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Lernstufen 8, S. 137-148</w:t>
            </w:r>
          </w:p>
          <w:p w:rsidR="00946023" w:rsidRDefault="00946023"/>
          <w:p w:rsidR="00946023" w:rsidRDefault="00946023"/>
          <w:p w:rsidR="00946023" w:rsidRDefault="00946023"/>
          <w:p w:rsidR="00946023" w:rsidRDefault="00946023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946023" w:rsidRPr="00576BF2" w:rsidRDefault="006B311B" w:rsidP="00576BF2">
            <w:pPr>
              <w:jc w:val="left"/>
            </w:pPr>
            <w:r w:rsidRPr="006B311B">
              <w:t>Anwendung der gelernten Regeln auf Sachaufgaben</w:t>
            </w: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946023" w:rsidRDefault="006B311B">
            <w:r>
              <w:t xml:space="preserve">- </w:t>
            </w:r>
            <w:r w:rsidR="002F576F" w:rsidRPr="002F576F">
              <w:t>Präsentation von Lernplakaten</w:t>
            </w:r>
          </w:p>
          <w:p w:rsidR="006B311B" w:rsidRPr="002F576F" w:rsidRDefault="006B311B">
            <w:r>
              <w:t>-„ Mathemeisterschaft“</w:t>
            </w:r>
          </w:p>
          <w:p w:rsidR="00946023" w:rsidRDefault="00946023"/>
          <w:p w:rsidR="00946023" w:rsidRDefault="00946023"/>
          <w:p w:rsidR="00946023" w:rsidRDefault="00946023"/>
          <w:p w:rsidR="00946023" w:rsidRDefault="00946023"/>
          <w:p w:rsidR="00946023" w:rsidRDefault="00946023"/>
          <w:p w:rsidR="00946023" w:rsidRDefault="00946023"/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23" w:rsidRDefault="00946023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946023" w:rsidRDefault="00946023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946023" w:rsidRDefault="00946023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Lebensplanung/ Berufsorientierung</w:t>
            </w:r>
            <w:bookmarkStart w:id="0" w:name="_GoBack"/>
            <w:bookmarkEnd w:id="0"/>
          </w:p>
        </w:tc>
      </w:tr>
    </w:tbl>
    <w:p w:rsidR="00946023" w:rsidRDefault="00946023" w:rsidP="00576BF2">
      <w:pPr>
        <w:pageBreakBefore/>
      </w:pPr>
    </w:p>
    <w:sectPr w:rsidR="00946023">
      <w:headerReference w:type="default" r:id="rId8"/>
      <w:footerReference w:type="default" r:id="rId9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132" w:rsidRDefault="00540132">
      <w:r>
        <w:separator/>
      </w:r>
    </w:p>
  </w:endnote>
  <w:endnote w:type="continuationSeparator" w:id="0">
    <w:p w:rsidR="00540132" w:rsidRDefault="0054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023" w:rsidRDefault="00946023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132" w:rsidRDefault="00540132">
      <w:r>
        <w:separator/>
      </w:r>
    </w:p>
  </w:footnote>
  <w:footnote w:type="continuationSeparator" w:id="0">
    <w:p w:rsidR="00540132" w:rsidRDefault="00540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023" w:rsidRDefault="00946023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Symbol"/>
        <w:b w:val="0"/>
        <w:i w:val="0"/>
        <w:sz w:val="20"/>
      </w:rPr>
    </w:lvl>
  </w:abstractNum>
  <w:abstractNum w:abstractNumId="5" w15:restartNumberingAfterBreak="0">
    <w:nsid w:val="6F1F4C57"/>
    <w:multiLevelType w:val="hybridMultilevel"/>
    <w:tmpl w:val="96ACD8DA"/>
    <w:lvl w:ilvl="0" w:tplc="1B18B7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105"/>
    <w:rsid w:val="002A7EC7"/>
    <w:rsid w:val="002F576F"/>
    <w:rsid w:val="00540132"/>
    <w:rsid w:val="00576BF2"/>
    <w:rsid w:val="00591ACD"/>
    <w:rsid w:val="006B311B"/>
    <w:rsid w:val="008C5A98"/>
    <w:rsid w:val="00926105"/>
    <w:rsid w:val="00946023"/>
    <w:rsid w:val="00A2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3FDC510-6556-4F80-B8FE-F38B587F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2015-11-11T16:30:00Z</dcterms:created>
  <dcterms:modified xsi:type="dcterms:W3CDTF">2015-11-26T17:57:00Z</dcterms:modified>
</cp:coreProperties>
</file>